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D8C3137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954FFF">
        <w:rPr>
          <w:rFonts w:ascii="Garamond" w:hAnsi="Garamond"/>
          <w:sz w:val="24"/>
          <w:szCs w:val="24"/>
        </w:rPr>
        <w:t>70</w:t>
      </w:r>
      <w:r w:rsidRPr="00807007">
        <w:rPr>
          <w:rFonts w:ascii="Garamond" w:hAnsi="Garamond"/>
          <w:sz w:val="24"/>
          <w:szCs w:val="24"/>
        </w:rPr>
        <w:t>-202</w:t>
      </w:r>
      <w:r w:rsidR="0036261C">
        <w:rPr>
          <w:rFonts w:ascii="Garamond" w:hAnsi="Garamond"/>
          <w:sz w:val="24"/>
          <w:szCs w:val="24"/>
        </w:rPr>
        <w:t>2</w:t>
      </w:r>
    </w:p>
    <w:p w14:paraId="2B5F5335" w14:textId="6AB5606A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954FFF" w:rsidRPr="00376B32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https://zakazky.zcu.cz/contract_display_5734.html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586A17C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954FFF">
        <w:rPr>
          <w:rFonts w:ascii="Garamond" w:hAnsi="Garamond" w:cs="Arial"/>
          <w:b/>
          <w:sz w:val="22"/>
          <w:szCs w:val="22"/>
        </w:rPr>
        <w:t>0</w:t>
      </w:r>
      <w:r w:rsidR="00560E5B">
        <w:rPr>
          <w:rFonts w:ascii="Garamond" w:hAnsi="Garamond" w:cs="Arial"/>
          <w:b/>
          <w:sz w:val="22"/>
          <w:szCs w:val="22"/>
        </w:rPr>
        <w:t>5</w:t>
      </w:r>
      <w:r w:rsidR="005759CC">
        <w:rPr>
          <w:rFonts w:ascii="Garamond" w:hAnsi="Garamond" w:cs="Arial"/>
          <w:b/>
          <w:sz w:val="22"/>
          <w:szCs w:val="22"/>
        </w:rPr>
        <w:t>.1</w:t>
      </w:r>
      <w:r w:rsidR="00954FFF">
        <w:rPr>
          <w:rFonts w:ascii="Garamond" w:hAnsi="Garamond" w:cs="Arial"/>
          <w:b/>
          <w:sz w:val="22"/>
          <w:szCs w:val="22"/>
        </w:rPr>
        <w:t>2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36261C">
        <w:rPr>
          <w:rFonts w:ascii="Garamond" w:hAnsi="Garamond" w:cs="Arial"/>
          <w:b/>
          <w:sz w:val="22"/>
          <w:szCs w:val="22"/>
        </w:rPr>
        <w:t>2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560E5B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060BDB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 xml:space="preserve">odpovídala nabízená hodnota </w:t>
      </w:r>
      <w:r w:rsidR="00D47794" w:rsidRPr="00E23443">
        <w:rPr>
          <w:rFonts w:ascii="Garamond" w:eastAsia="Times New Roman" w:hAnsi="Garamond" w:cs="Arial"/>
        </w:rPr>
        <w:lastRenderedPageBreak/>
        <w:t>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 xml:space="preserve">technická </w:t>
      </w:r>
      <w:r w:rsidR="001B202E" w:rsidRPr="00F4269B">
        <w:rPr>
          <w:rFonts w:ascii="Garamond" w:hAnsi="Garamond" w:cs="Arial"/>
          <w:sz w:val="22"/>
          <w:szCs w:val="22"/>
        </w:rPr>
        <w:lastRenderedPageBreak/>
        <w:t>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</w:t>
      </w:r>
      <w:r w:rsidRPr="00575D52">
        <w:rPr>
          <w:rFonts w:ascii="Garamond" w:hAnsi="Garamond"/>
          <w:sz w:val="22"/>
          <w:szCs w:val="22"/>
        </w:rPr>
        <w:lastRenderedPageBreak/>
        <w:t xml:space="preserve">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>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1A14A4" w14:textId="77777777" w:rsidR="00153F4B" w:rsidRDefault="00153F4B" w:rsidP="00795AAC">
      <w:r>
        <w:separator/>
      </w:r>
    </w:p>
  </w:endnote>
  <w:endnote w:type="continuationSeparator" w:id="0">
    <w:p w14:paraId="07E3F0B6" w14:textId="77777777" w:rsidR="00153F4B" w:rsidRDefault="00153F4B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1810C" w14:textId="71712999" w:rsidR="00060BDB" w:rsidRDefault="00060BDB">
    <w:pPr>
      <w:pStyle w:val="Zpat"/>
    </w:pPr>
    <w:r>
      <w:rPr>
        <w:noProof/>
      </w:rPr>
      <w:drawing>
        <wp:inline distT="0" distB="0" distL="0" distR="0" wp14:anchorId="618B9058" wp14:editId="7C6510FD">
          <wp:extent cx="5848985" cy="1095553"/>
          <wp:effectExtent l="0" t="0" r="0" b="9525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8985" cy="1095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39633" w14:textId="77777777" w:rsidR="00153F4B" w:rsidRDefault="00153F4B" w:rsidP="00795AAC">
      <w:r>
        <w:separator/>
      </w:r>
    </w:p>
  </w:footnote>
  <w:footnote w:type="continuationSeparator" w:id="0">
    <w:p w14:paraId="5F16CE0E" w14:textId="77777777" w:rsidR="00153F4B" w:rsidRDefault="00153F4B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1AD"/>
    <w:rsid w:val="001167B2"/>
    <w:rsid w:val="001243A8"/>
    <w:rsid w:val="00127368"/>
    <w:rsid w:val="00134601"/>
    <w:rsid w:val="00136141"/>
    <w:rsid w:val="001418BB"/>
    <w:rsid w:val="0015056F"/>
    <w:rsid w:val="001522CE"/>
    <w:rsid w:val="001537D1"/>
    <w:rsid w:val="00153F4B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C2764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60E5B"/>
    <w:rsid w:val="00571557"/>
    <w:rsid w:val="005759CC"/>
    <w:rsid w:val="00575D52"/>
    <w:rsid w:val="00582A08"/>
    <w:rsid w:val="00582BCE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B7C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2AC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4FFF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9D3"/>
    <w:rsid w:val="00A06920"/>
    <w:rsid w:val="00A06C66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04F"/>
    <w:rsid w:val="00AC487C"/>
    <w:rsid w:val="00AC5408"/>
    <w:rsid w:val="00AC56B9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4B70"/>
    <w:rsid w:val="00C95D48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94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734.html" TargetMode="External"/><Relationship Id="rId14" Type="http://schemas.openxmlformats.org/officeDocument/2006/relationships/hyperlink" Target="https://www.energystar.gov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S+QmNZGbptQUoDRcMnOKr8v3ahBaUK2vwOSbq4eNxCY=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kkiT1HSTeZC4VDkzecAjcSQSZYeDvNpB0gzk5NoLfDQ=</DigestValue>
    </Reference>
  </SignedInfo>
  <SignatureValue>fOGFKiESKUOniX9kxWZ3kH+2Gp2OE2FlMn68ABlXPYJRqYkZaqzGHTm9KldEb7IUQl2FhPX6b1zU
wa3BEYNjn+QkL0CXvthIjNPo/PbNyL5879NaaH6vXrzoPky8ca9FW+RkRths5vl/vv/sySCsQlam
4/t2eh3WDaOpl2KtSos8OArMzLNgjue58zqobz0BNNSqlt8btdzHq8roQItB+6YwPAK4iHq/udAG
/Idgvt9FTUy1rcnkK/lhyb9FcWMZVhTJqgPF9OZFUDk69XqTZJw/GIThIX3mTSAmYuIf5Ovf7AGz
OBfNhwOvu97R4zoQUOxczZq6cq+Abb6eWaHzmQ==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71i+FVKbZ1g+rPDAb/Z3bEMKRT5ehIMZb/s7oB9YquQ=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GhkUkuPTmJ5e0iO0OdehaqL6XVuUr8TqSI5f9UHVyfc=</DigestValue>
      </Reference>
      <Reference URI="/word/document.xml?ContentType=application/vnd.openxmlformats-officedocument.wordprocessingml.document.main+xml">
        <DigestMethod Algorithm="http://www.w3.org/2001/04/xmlenc#sha256"/>
        <DigestValue>G2w+BPMjtqwp95U0z2MDaOUl8holfaOIIEybzKyPOjE=</DigestValue>
      </Reference>
      <Reference URI="/word/endnotes.xml?ContentType=application/vnd.openxmlformats-officedocument.wordprocessingml.endnotes+xml">
        <DigestMethod Algorithm="http://www.w3.org/2001/04/xmlenc#sha256"/>
        <DigestValue>dFZMJZwOs5nsR2BRM9GbulsMsIkAERb6j7O0pcclAt0=</DigestValue>
      </Reference>
      <Reference URI="/word/fontTable.xml?ContentType=application/vnd.openxmlformats-officedocument.wordprocessingml.fontTable+xml">
        <DigestMethod Algorithm="http://www.w3.org/2001/04/xmlenc#sha256"/>
        <DigestValue>kTYtXzWCcxZusQb5K0hx+NT0eAOfxiz4i1K2QHD6fR0=</DigestValue>
      </Reference>
      <Reference URI="/word/footer1.xml?ContentType=application/vnd.openxmlformats-officedocument.wordprocessingml.footer+xml">
        <DigestMethod Algorithm="http://www.w3.org/2001/04/xmlenc#sha256"/>
        <DigestValue>Zxi7QNt9nFscrZpP4SbFpqcWTtj4YrMYHkoQNLnKdH0=</DigestValue>
      </Reference>
      <Reference URI="/word/footnotes.xml?ContentType=application/vnd.openxmlformats-officedocument.wordprocessingml.footnotes+xml">
        <DigestMethod Algorithm="http://www.w3.org/2001/04/xmlenc#sha256"/>
        <DigestValue>Co+TerKfEhtYPebJ1uE1pn83goA6za2G8O2NGBtLF+8=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jpeg?ContentType=image/jpeg">
        <DigestMethod Algorithm="http://www.w3.org/2001/04/xmlenc#sha256"/>
        <DigestValue>IioRldcw5134I9qXCnc+HZ+dLc660RnCo+sdFrm4JJU=</DigestValue>
      </Reference>
      <Reference URI="/word/numbering.xml?ContentType=application/vnd.openxmlformats-officedocument.wordprocessingml.numbering+xml">
        <DigestMethod Algorithm="http://www.w3.org/2001/04/xmlenc#sha256"/>
        <DigestValue>KlIEiwwtqbMx07SOgkzbUxHPtGlO27Bh6UcgPVM/Hxo=</DigestValue>
      </Reference>
      <Reference URI="/word/settings.xml?ContentType=application/vnd.openxmlformats-officedocument.wordprocessingml.settings+xml">
        <DigestMethod Algorithm="http://www.w3.org/2001/04/xmlenc#sha256"/>
        <DigestValue>dQZ+n6r5H7YJ8QEbOlVNdHep6eP5YBhzbSItIJ4GlyI=</DigestValue>
      </Reference>
      <Reference URI="/word/styles.xml?ContentType=application/vnd.openxmlformats-officedocument.wordprocessingml.styles+xml">
        <DigestMethod Algorithm="http://www.w3.org/2001/04/xmlenc#sha256"/>
        <DigestValue>SeT1+Fp92lCEnmdjd5uJGtRCF4WBcHcikRU4S4VDSEY=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2022-11-22T07:30:39Z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2022-11-22T07:30:39Z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85E78-6691-4760-9F9C-FE059CE6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2202</Words>
  <Characters>12997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20</cp:revision>
  <cp:lastPrinted>2018-08-08T13:48:00Z</cp:lastPrinted>
  <dcterms:created xsi:type="dcterms:W3CDTF">2022-05-19T08:18:00Z</dcterms:created>
  <dcterms:modified xsi:type="dcterms:W3CDTF">2022-11-22T07:30:00Z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